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489A0D9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A81CEF">
        <w:rPr>
          <w:rFonts w:ascii="Arial" w:hAnsi="Arial" w:cs="Arial"/>
          <w:sz w:val="22"/>
          <w:szCs w:val="22"/>
          <w:lang w:val="pl-PL"/>
        </w:rPr>
        <w:t>2)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6708A862" w:rsidR="006A411C" w:rsidRPr="00584D44" w:rsidRDefault="00017256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Modernizacja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dróg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powiatowych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Nr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1 145R w m.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Młodochów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        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oraz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Nr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1 146R w m.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Babicha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na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łącznej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>długości</w:t>
      </w:r>
      <w:proofErr w:type="spellEnd"/>
      <w:r w:rsidRPr="00017256">
        <w:rPr>
          <w:rFonts w:ascii="Arial" w:hAnsi="Arial" w:cs="Arial"/>
          <w:b/>
          <w:bCs/>
          <w:sz w:val="22"/>
          <w:szCs w:val="22"/>
          <w:lang w:eastAsia="pl-PL"/>
        </w:rPr>
        <w:t xml:space="preserve"> 2,330 km</w:t>
      </w:r>
      <w:bookmarkStart w:id="0" w:name="_GoBack"/>
      <w:bookmarkEnd w:id="0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ADFA1" w14:textId="77777777" w:rsidR="007F2CD3" w:rsidRDefault="007F2CD3" w:rsidP="00AC1A4B">
      <w:r>
        <w:separator/>
      </w:r>
    </w:p>
  </w:endnote>
  <w:endnote w:type="continuationSeparator" w:id="0">
    <w:p w14:paraId="027DAD62" w14:textId="77777777" w:rsidR="007F2CD3" w:rsidRDefault="007F2CD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017256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017256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654D2" w14:textId="77777777" w:rsidR="007F2CD3" w:rsidRDefault="007F2CD3" w:rsidP="00AC1A4B">
      <w:r>
        <w:separator/>
      </w:r>
    </w:p>
  </w:footnote>
  <w:footnote w:type="continuationSeparator" w:id="0">
    <w:p w14:paraId="3C313920" w14:textId="77777777" w:rsidR="007F2CD3" w:rsidRDefault="007F2CD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4A36778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17256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7256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2CD3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02A28-88B5-4FF6-A599-28563D05E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2021-02-17T13:12:00Z</dcterms:created>
  <dcterms:modified xsi:type="dcterms:W3CDTF">2022-05-06T11:38:00Z</dcterms:modified>
</cp:coreProperties>
</file>